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7E" w:rsidRDefault="00593064">
      <w:pPr>
        <w:spacing w:before="51"/>
        <w:ind w:left="7020" w:right="5159"/>
        <w:jc w:val="center"/>
        <w:rPr>
          <w:rFonts w:ascii="TH SarabunIT๙" w:eastAsia="TH SarabunIT๙" w:hAnsi="TH SarabunIT๙" w:cs="TH SarabunIT๙"/>
          <w:sz w:val="40"/>
          <w:szCs w:val="40"/>
        </w:rPr>
      </w:pPr>
      <w:r>
        <w:pict>
          <v:group id="_x0000_s1082" style="position:absolute;left:0;text-align:left;margin-left:.9pt;margin-top:100.7pt;width:811.35pt;height:488.75pt;z-index:-251659264;mso-position-horizontal-relative:page;mso-position-vertical-relative:page" coordorigin="18,2014" coordsize="16227,9775">
            <v:shape id="_x0000_s1134" style="position:absolute;left:28;top:2023;width:0;height:9744" coordorigin="28,2023" coordsize="0,9744" path="m28,2023r,9744e" filled="f" strokeweight=".94pt">
              <v:path arrowok="t"/>
            </v:shape>
            <v:shape id="_x0000_s1133" style="position:absolute;left:16228;top:2042;width:0;height:9725" coordorigin="16228,2042" coordsize="0,9725" path="m16228,2042r,9725e" filled="f" strokeweight=".94pt">
              <v:path arrowok="t"/>
            </v:shape>
            <v:shape id="_x0000_s1132" style="position:absolute;left:38;top:2032;width:16198;height:0" coordorigin="38,2032" coordsize="16198,0" path="m38,2032r16198,e" filled="f" strokeweight=".94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1" type="#_x0000_t75" style="position:absolute;left:38;top:3240;width:16178;height:17">
              <v:imagedata r:id="rId5" o:title=""/>
            </v:shape>
            <v:shape id="_x0000_s1130" type="#_x0000_t75" style="position:absolute;left:38;top:4862;width:16178;height:17">
              <v:imagedata r:id="rId6" o:title=""/>
            </v:shape>
            <v:shape id="_x0000_s1129" type="#_x0000_t75" style="position:absolute;left:38;top:6485;width:16178;height:17">
              <v:imagedata r:id="rId6" o:title=""/>
            </v:shape>
            <v:shape id="_x0000_s1128" type="#_x0000_t75" style="position:absolute;left:38;top:8107;width:16178;height:17">
              <v:imagedata r:id="rId5" o:title=""/>
            </v:shape>
            <v:shape id="_x0000_s1127" type="#_x0000_t75" style="position:absolute;left:38;top:9730;width:16178;height:17">
              <v:imagedata r:id="rId6" o:title=""/>
            </v:shape>
            <v:shape id="_x0000_s1126" style="position:absolute;left:38;top:11360;width:16198;height:0" coordorigin="38,11360" coordsize="16198,0" path="m38,11360r16198,e" filled="f" strokeweight=".94pt">
              <v:path arrowok="t"/>
            </v:shape>
            <v:shape id="_x0000_s1125" style="position:absolute;left:7390;top:2201;width:1445;height:782" coordorigin="7390,2201" coordsize="1445,782" path="m7390,2592r2,22l7394,2633r5,19l7406,2674r8,19l7414,2628r-3,-17l7411,2573r3,-19l7418,2537r5,-19l7433,2501r7,-17l7452,2467r12,-17l7478,2434r15,-17l7510,2402r19,-16l7548,2371r22,-14l7591,2345r22,-15l7637,2318r26,-12l7690,2297r28,-12l7747,2275r29,-9l7838,2251r65,-12l7934,2232r36,-2l8004,2225r36,-3l8184,2222r36,3l8254,2230r36,2l8323,2239r65,12l8448,2268r29,7l8506,2285r28,12l8561,2306r26,12l8611,2330r22,15l8657,2359r19,12l8695,2388r19,14l8731,2417r15,17l8760,2450r12,17l8784,2484r7,17l8801,2520r5,17l8810,2556r3,17l8813,2611r-3,19l8806,2647r-5,19l8791,2683r-9,17l8772,2717r-12,17l8746,2750r-15,17l8714,2782r-19,14l8676,2813r-22,12l8633,2839r-22,12l8585,2866r-24,12l8534,2887r-28,12l8477,2909r-29,7l8386,2933r-65,12l8287,2950r-33,4l8220,2959r-36,3l8040,2962r-36,-3l7970,2954r-36,-4l7901,2945r-65,-12l7776,2916r-31,-7l7718,2899r-28,-12l7663,2875r-26,-9l7613,2851r-24,-12l7567,2825r-19,-15l7529,2796r-19,-14l7493,2765r-15,-15l7464,2734r-12,-17l7440,2700r-10,-17l7423,2664r12,65l7450,2746r14,19l7478,2782r20,14l7517,2813r19,14l7558,2842r21,14l7603,2870r27,12l7656,2894r26,12l7711,2916r29,12l7771,2935r63,17l7898,2966r34,5l7968,2974r36,4l8038,2981r38,2l8112,2983r36,-2l8186,2981r36,-3l8256,2974r36,-3l8326,2964r64,-12l8455,2935r29,-7l8513,2916r29,-10l8568,2894r26,-12l8621,2870r24,-14l8666,2842r22,-15l8710,2813r16,-17l8746,2779r14,-17l8777,2746r12,-17l8801,2710r9,-20l8818,2671r7,-19l8830,2633r2,-22l8834,2592r-2,-22l8830,2551r-5,-21l8818,2510r-8,-19l8801,2474r-12,-19l8774,2438r-14,-19l8743,2402r-17,-14l8707,2371r-19,-14l8666,2340r-24,-12l8618,2314r-24,-12l8568,2290r-26,-12l8513,2266r-29,-10l8453,2246r-63,-14l8326,2218r-34,-5l8256,2208r-36,-2l8184,2203r-36,-2l8076,2201r-38,2l8002,2206r-34,2l7932,2213r-34,5l7831,2232r-62,14l7740,2256r-29,12l7682,2278r-26,12l7630,2302r-27,12l7579,2328r-21,14l7536,2357r-22,14l7498,2388r-20,14l7464,2422r-17,16l7435,2455r-12,19l7414,2494r-8,19l7399,2532r-5,19l7392,2573r-2,19xe" fillcolor="black" stroked="f">
              <v:path arrowok="t"/>
            </v:shape>
            <v:shape id="_x0000_s1124" style="position:absolute;left:7414;top:2628;width:22;height:101" coordorigin="7414,2628" coordsize="22,101" path="m7423,2710r12,19l7423,2664r-5,-17l7414,2628r,65l7423,2710xe" fillcolor="black" stroked="f">
              <v:path arrowok="t"/>
            </v:shape>
            <v:shape id="_x0000_s1123" style="position:absolute;left:2172;top:3638;width:11890;height:828" coordorigin="2172,3638" coordsize="11890,828" path="m2172,4445r,12l2179,4466r11863,l2210,4445r,-768l14042,3677r12,789l14062,4457r,-811l14054,3638r-12,l14023,3658r-11813,l2191,3677r,749l2191,3638r-12,l2172,3646r,799xe" fillcolor="black" stroked="f">
              <v:path arrowok="t"/>
            </v:shape>
            <v:shape id="_x0000_s1122" style="position:absolute;left:2172;top:3638;width:11890;height:828" coordorigin="2172,3638" coordsize="11890,828" path="m14042,4426r-19,19l14042,4466r12,l14042,3677r,749xe" fillcolor="black" stroked="f">
              <v:path arrowok="t"/>
            </v:shape>
            <v:shape id="_x0000_s1121" style="position:absolute;left:2172;top:3638;width:11890;height:828" coordorigin="2172,3638" coordsize="11890,828" path="m14042,3677r-19,l14023,4426r-11813,l2210,4445r11832,21l14023,4445r19,-19l14042,3677xe" fillcolor="black" stroked="f">
              <v:path arrowok="t"/>
            </v:shape>
            <v:shape id="_x0000_s1120" style="position:absolute;left:2172;top:3638;width:11890;height:828" coordorigin="2172,3638" coordsize="11890,828" path="m2191,4426r,-749l2210,3658r11813,l14042,3638r-11851,l2191,4426xe" fillcolor="black" stroked="f">
              <v:path arrowok="t"/>
            </v:shape>
            <v:shape id="_x0000_s1119" style="position:absolute;left:2191;top:3808;width:11849;height:0" coordorigin="2191,3808" coordsize="11849,0" path="m2191,3808r11849,e" filled="f" strokeweight="1.9pt">
              <v:path arrowok="t"/>
            </v:shape>
            <v:shape id="_x0000_s1118" style="position:absolute;left:2172;top:5261;width:11890;height:828" coordorigin="2172,5261" coordsize="11890,828" path="m2172,6067r,12l2179,6089r11863,l2210,6067r,-768l14042,5299r12,790l14062,6079r,-811l14054,5261r-12,l14023,5280r-11813,l2191,5299r,749l2191,5261r-12,l2172,5268r,799xe" fillcolor="black" stroked="f">
              <v:path arrowok="t"/>
            </v:shape>
            <v:shape id="_x0000_s1117" style="position:absolute;left:2172;top:5261;width:11890;height:828" coordorigin="2172,5261" coordsize="11890,828" path="m14042,6048r-19,19l14042,6089r12,l14042,5299r,749xe" fillcolor="black" stroked="f">
              <v:path arrowok="t"/>
            </v:shape>
            <v:shape id="_x0000_s1116" style="position:absolute;left:2172;top:5261;width:11890;height:828" coordorigin="2172,5261" coordsize="11890,828" path="m14042,5299r-19,l14023,6048r-11813,l2210,6067r11832,22l14023,6067r19,-19l14042,5299xe" fillcolor="black" stroked="f">
              <v:path arrowok="t"/>
            </v:shape>
            <v:shape id="_x0000_s1115" style="position:absolute;left:2172;top:5261;width:11890;height:828" coordorigin="2172,5261" coordsize="11890,828" path="m2191,6048r,-749l2210,5280r11813,l14042,5261r-11851,l2191,6048xe" fillcolor="black" stroked="f">
              <v:path arrowok="t"/>
            </v:shape>
            <v:shape id="_x0000_s1114" style="position:absolute;left:2191;top:5430;width:11849;height:0" coordorigin="2191,5430" coordsize="11849,0" path="m2191,5430r11849,e" filled="f" strokeweight="1.9pt">
              <v:path arrowok="t"/>
            </v:shape>
            <v:shape id="_x0000_s1113" style="position:absolute;left:8038;top:2971;width:156;height:686" coordorigin="8038,2971" coordsize="156,686" path="m8040,3528r77,130l8110,3643r,-5l8124,3638r70,-112l8194,3518r-5,-2l8186,3514r-4,2l8179,3518r-55,120l8117,3626r-8,-12l8052,3518r-2,-2l8045,3514r-3,2l8038,3518r,5l8040,3528xe" fillcolor="black" stroked="f">
              <v:path arrowok="t"/>
            </v:shape>
            <v:shape id="_x0000_s1112" style="position:absolute;left:8038;top:2971;width:156;height:686" coordorigin="8038,2971" coordsize="156,686" path="m8105,2974r4,640l8117,3626r7,12l8179,3518r-55,96l8119,2971r-14,3xe" fillcolor="black" stroked="f">
              <v:path arrowok="t"/>
            </v:shape>
            <v:shape id="_x0000_s1111" style="position:absolute;left:8038;top:2971;width:156;height:686" coordorigin="8038,2971" coordsize="156,686" path="m8124,3643r,-5l8110,3638r,5l8117,3658r77,-132l8124,3638r,5xe" fillcolor="black" stroked="f">
              <v:path arrowok="t"/>
            </v:shape>
            <v:shape id="_x0000_s1110" style="position:absolute;left:8038;top:4445;width:156;height:835" coordorigin="8038,4445" coordsize="156,835" path="m8124,5266r70,-118l8124,5261r-14,l8110,5266r7,14l8194,5148r-70,118xe" fillcolor="black" stroked="f">
              <v:path arrowok="t"/>
            </v:shape>
            <v:shape id="_x0000_s1109" style="position:absolute;left:8038;top:4445;width:156;height:835" coordorigin="8038,4445" coordsize="156,835" path="m8182,5138r-3,3l8124,5236r-7,12l8110,5236r-56,-95l8052,5138r-5,-2l8042,5138r-2,3l8038,5146r2,2l8117,5280r-7,-14l8110,5261r14,l8194,5148r2,-2l8194,5141r-3,-3l8186,5136r-4,2xe" fillcolor="black" stroked="f">
              <v:path arrowok="t"/>
            </v:shape>
            <v:shape id="_x0000_s1108" style="position:absolute;left:8038;top:4445;width:156;height:835" coordorigin="8038,4445" coordsize="156,835" path="m8117,5248r7,-12l8124,4445r-14,l8110,5236r7,12xe" fillcolor="black" stroked="f">
              <v:path arrowok="t"/>
            </v:shape>
            <v:shape id="_x0000_s1107" style="position:absolute;left:2172;top:6883;width:11890;height:828" coordorigin="2172,6883" coordsize="11890,828" path="m2172,7690r,12l2179,7711r11863,l2210,7690r,-768l14042,6922r12,789l14062,7702r,-812l14054,6883r-12,l14023,6902r-11813,l2191,6922r,748l2191,6883r-12,l2172,6890r,800xe" fillcolor="black" stroked="f">
              <v:path arrowok="t"/>
            </v:shape>
            <v:shape id="_x0000_s1106" style="position:absolute;left:2172;top:6883;width:11890;height:828" coordorigin="2172,6883" coordsize="11890,828" path="m14042,7670r-19,20l14042,7711r12,l14042,6922r,748xe" fillcolor="black" stroked="f">
              <v:path arrowok="t"/>
            </v:shape>
            <v:shape id="_x0000_s1105" style="position:absolute;left:2172;top:6883;width:11890;height:828" coordorigin="2172,6883" coordsize="11890,828" path="m14042,6922r-19,l14023,7670r-11813,l2210,7690r11832,21l14023,7690r19,-20l14042,6922xe" fillcolor="black" stroked="f">
              <v:path arrowok="t"/>
            </v:shape>
            <v:shape id="_x0000_s1104" style="position:absolute;left:2172;top:6883;width:11890;height:828" coordorigin="2172,6883" coordsize="11890,828" path="m2191,7670r,-748l2210,6902r11813,l14042,6883r-11851,l2191,7670xe" fillcolor="black" stroked="f">
              <v:path arrowok="t"/>
            </v:shape>
            <v:shape id="_x0000_s1103" style="position:absolute;left:2191;top:7052;width:11849;height:0" coordorigin="2191,7052" coordsize="11849,0" path="m2191,7052r11849,e" filled="f" strokeweight="1.9pt">
              <v:path arrowok="t"/>
            </v:shape>
            <v:shape id="_x0000_s1102" style="position:absolute;left:8038;top:6067;width:156;height:835" coordorigin="8038,6067" coordsize="156,835" path="m8124,6888r70,-118l8124,6883r-14,l8110,6888r7,14l8194,6770r-70,118xe" fillcolor="black" stroked="f">
              <v:path arrowok="t"/>
            </v:shape>
            <v:shape id="_x0000_s1101" style="position:absolute;left:8038;top:6067;width:156;height:835" coordorigin="8038,6067" coordsize="156,835" path="m8182,6761r-3,2l8124,6858r-7,13l8110,6858r-56,-95l8052,6761r-5,-3l8042,6761r-2,2l8038,6768r2,2l8117,6902r-7,-14l8110,6883r14,l8194,6770r2,-2l8194,6763r-3,-2l8186,6758r-4,3xe" fillcolor="black" stroked="f">
              <v:path arrowok="t"/>
            </v:shape>
            <v:shape id="_x0000_s1100" style="position:absolute;left:8038;top:6067;width:156;height:835" coordorigin="8038,6067" coordsize="156,835" path="m8117,6871r7,-13l8124,6067r-14,l8110,6858r7,13xe" fillcolor="black" stroked="f">
              <v:path arrowok="t"/>
            </v:shape>
            <v:shape id="_x0000_s1099" style="position:absolute;left:2172;top:8506;width:11890;height:828" coordorigin="2172,8506" coordsize="11890,828" path="m2172,9312r,12l2179,9334r11863,l2210,9312r,-768l14042,8544r12,790l14062,9324r,-811l14054,8506r-12,l14023,8525r-11813,l2191,8544r,749l2191,8506r-12,l2172,8513r,799xe" fillcolor="black" stroked="f">
              <v:path arrowok="t"/>
            </v:shape>
            <v:shape id="_x0000_s1098" style="position:absolute;left:2172;top:8506;width:11890;height:828" coordorigin="2172,8506" coordsize="11890,828" path="m14042,9293r-19,19l14042,9334r12,l14042,8544r,749xe" fillcolor="black" stroked="f">
              <v:path arrowok="t"/>
            </v:shape>
            <v:shape id="_x0000_s1097" style="position:absolute;left:2172;top:8506;width:11890;height:828" coordorigin="2172,8506" coordsize="11890,828" path="m14042,8544r-19,l14023,9293r-11813,l2210,9312r11832,22l14023,9312r19,-19l14042,8544xe" fillcolor="black" stroked="f">
              <v:path arrowok="t"/>
            </v:shape>
            <v:shape id="_x0000_s1096" style="position:absolute;left:2172;top:8506;width:11890;height:828" coordorigin="2172,8506" coordsize="11890,828" path="m2191,9293r,-749l2210,8525r11813,l14042,8506r-11851,l2191,9293xe" fillcolor="black" stroked="f">
              <v:path arrowok="t"/>
            </v:shape>
            <v:shape id="_x0000_s1095" style="position:absolute;left:2191;top:8675;width:11849;height:0" coordorigin="2191,8675" coordsize="11849,0" path="m2191,8675r11849,e" filled="f" strokeweight="1.9pt">
              <v:path arrowok="t"/>
            </v:shape>
            <v:shape id="_x0000_s1094" style="position:absolute;left:2172;top:10128;width:11890;height:828" coordorigin="2172,10128" coordsize="11890,828" path="m2172,10934r,12l2179,10956r11863,l2210,10934r,-768l14042,10166r12,790l14062,10946r,-811l14054,10128r-12,l14023,10147r-11813,l2191,10166r,749l2191,10128r-12,l2172,10135r,799xe" fillcolor="black" stroked="f">
              <v:path arrowok="t"/>
            </v:shape>
            <v:shape id="_x0000_s1093" style="position:absolute;left:2172;top:10128;width:11890;height:828" coordorigin="2172,10128" coordsize="11890,828" path="m14042,10915r-19,19l14042,10956r12,l14042,10166r,749xe" fillcolor="black" stroked="f">
              <v:path arrowok="t"/>
            </v:shape>
            <v:shape id="_x0000_s1092" style="position:absolute;left:2172;top:10128;width:11890;height:828" coordorigin="2172,10128" coordsize="11890,828" path="m14042,10166r-19,l14023,10915r-11813,l2210,10934r11832,22l14023,10934r19,-19l14042,10166xe" fillcolor="black" stroked="f">
              <v:path arrowok="t"/>
            </v:shape>
            <v:shape id="_x0000_s1091" style="position:absolute;left:2172;top:10128;width:11890;height:828" coordorigin="2172,10128" coordsize="11890,828" path="m2191,10915r,-749l2210,10147r11813,l14042,10128r-11851,l2191,10915xe" fillcolor="black" stroked="f">
              <v:path arrowok="t"/>
            </v:shape>
            <v:shape id="_x0000_s1090" style="position:absolute;left:2191;top:10297;width:11849;height:0" coordorigin="2191,10297" coordsize="11849,0" path="m2191,10297r11849,e" filled="f" strokeweight="1.9pt">
              <v:path arrowok="t"/>
            </v:shape>
            <v:shape id="_x0000_s1089" style="position:absolute;left:8038;top:9312;width:156;height:835" coordorigin="8038,9312" coordsize="156,835" path="m8124,10133r70,-118l8124,10128r-14,l8110,10133r7,14l8194,10015r-70,118xe" fillcolor="black" stroked="f">
              <v:path arrowok="t"/>
            </v:shape>
            <v:shape id="_x0000_s1088" style="position:absolute;left:8038;top:9312;width:156;height:835" coordorigin="8038,9312" coordsize="156,835" path="m8182,10006r-3,2l8124,10103r-7,13l8110,10103r-56,-95l8052,10006r-5,-3l8042,10006r-2,2l8038,10013r2,2l8117,10147r-7,-14l8110,10128r14,l8194,10015r2,-2l8194,10008r-3,-2l8186,10003r-4,3xe" fillcolor="black" stroked="f">
              <v:path arrowok="t"/>
            </v:shape>
            <v:shape id="_x0000_s1087" style="position:absolute;left:8038;top:9312;width:156;height:835" coordorigin="8038,9312" coordsize="156,835" path="m8117,10116r7,-13l8124,9312r-14,l8110,10103r7,13xe" fillcolor="black" stroked="f">
              <v:path arrowok="t"/>
            </v:shape>
            <v:shape id="_x0000_s1086" style="position:absolute;left:8028;top:7685;width:156;height:835" coordorigin="8028,7685" coordsize="156,835" path="m8112,8503r-12,l8098,8506r-65,-128l8028,8381r,5l8030,8390r75,130l8113,8506r-1,-3xe" fillcolor="black" stroked="f">
              <v:path arrowok="t"/>
            </v:shape>
            <v:shape id="_x0000_s1085" style="position:absolute;left:8028;top:7685;width:156;height:835" coordorigin="8028,7685" coordsize="156,835" path="m8114,8506r,-2l8182,8390r2,-4l8184,8381r-5,-3l8172,8378r-2,5l8114,8478r-8,15l8098,8478r-56,-95l8040,8378r-7,l8098,8506r2,-3l8112,8503r1,3l8114,8506xe" fillcolor="black" stroked="f">
              <v:path arrowok="t"/>
            </v:shape>
            <v:shape id="_x0000_s1084" style="position:absolute;left:8028;top:7685;width:156;height:835" coordorigin="8028,7685" coordsize="156,835" path="m8106,8493r8,-15l8114,7685r-16,l8098,8478r8,15xe" fillcolor="black" stroked="f">
              <v:path arrowok="t"/>
            </v:shape>
            <v:shape id="_x0000_s1083" style="position:absolute;left:8038;top:10934;width:156;height:1646" coordorigin="8038,10934" coordsize="156,1646" path="m8124,10934r-14,l8110,11779r14,l8124,10934xe" fillcolor="black" stroked="f">
              <v:path arrowok="t"/>
            </v:shape>
            <w10:wrap anchorx="page" anchory="page"/>
          </v:group>
        </w:pict>
      </w:r>
      <w:r w:rsidR="000C5676">
        <w:rPr>
          <w:rFonts w:ascii="TH SarabunIT๙" w:eastAsia="TH SarabunIT๙" w:hAnsi="TH SarabunIT๙" w:cs="TH SarabunIT๙"/>
          <w:b/>
          <w:bCs/>
          <w:spacing w:val="-2"/>
          <w:sz w:val="40"/>
          <w:szCs w:val="40"/>
          <w:cs/>
          <w:lang w:bidi="th-TH"/>
        </w:rPr>
        <w:t>แ</w:t>
      </w:r>
      <w:r w:rsidR="000C5676"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ผนผังกระบวนการ</w:t>
      </w:r>
    </w:p>
    <w:p w:rsidR="00774A7E" w:rsidRDefault="000C5676">
      <w:pPr>
        <w:spacing w:before="73" w:line="440" w:lineRule="exact"/>
        <w:ind w:left="86"/>
        <w:rPr>
          <w:rFonts w:ascii="TH SarabunIT๙" w:eastAsia="TH SarabunIT๙" w:hAnsi="TH SarabunIT๙" w:cs="TH SarabunIT๙"/>
          <w:sz w:val="40"/>
          <w:szCs w:val="40"/>
        </w:rPr>
      </w:pPr>
      <w:r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กระบวนการปฏิบั</w:t>
      </w:r>
      <w:r>
        <w:rPr>
          <w:rFonts w:ascii="TH SarabunIT๙" w:eastAsia="TH SarabunIT๙" w:hAnsi="TH SarabunIT๙" w:cs="TH SarabunIT๙"/>
          <w:b/>
          <w:bCs/>
          <w:spacing w:val="1"/>
          <w:sz w:val="40"/>
          <w:szCs w:val="40"/>
          <w:cs/>
          <w:lang w:bidi="th-TH"/>
        </w:rPr>
        <w:t>ต</w:t>
      </w:r>
      <w:r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ิงาน</w:t>
      </w:r>
      <w:r>
        <w:rPr>
          <w:rFonts w:ascii="TH SarabunIT๙" w:eastAsia="TH SarabunIT๙" w:hAnsi="TH SarabunIT๙" w:cs="TH SarabunIT๙"/>
          <w:b/>
          <w:bCs/>
          <w:spacing w:val="1"/>
          <w:sz w:val="40"/>
          <w:szCs w:val="40"/>
          <w:cs/>
          <w:lang w:bidi="th-TH"/>
        </w:rPr>
        <w:t>ต</w:t>
      </w:r>
      <w:r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า</w:t>
      </w:r>
      <w:r>
        <w:rPr>
          <w:rFonts w:ascii="TH SarabunIT๙" w:eastAsia="TH SarabunIT๙" w:hAnsi="TH SarabunIT๙" w:cs="TH SarabunIT๙"/>
          <w:b/>
          <w:bCs/>
          <w:spacing w:val="1"/>
          <w:sz w:val="40"/>
          <w:szCs w:val="40"/>
          <w:cs/>
          <w:lang w:bidi="th-TH"/>
        </w:rPr>
        <w:t>ม</w:t>
      </w:r>
      <w:r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ภารกิจห</w:t>
      </w:r>
      <w:r>
        <w:rPr>
          <w:rFonts w:ascii="TH SarabunIT๙" w:eastAsia="TH SarabunIT๙" w:hAnsi="TH SarabunIT๙" w:cs="TH SarabunIT๙"/>
          <w:b/>
          <w:bCs/>
          <w:spacing w:val="1"/>
          <w:sz w:val="40"/>
          <w:szCs w:val="40"/>
          <w:cs/>
          <w:lang w:bidi="th-TH"/>
        </w:rPr>
        <w:t>ล</w:t>
      </w:r>
      <w:r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ักของก</w:t>
      </w:r>
      <w:r>
        <w:rPr>
          <w:rFonts w:ascii="TH SarabunIT๙" w:eastAsia="TH SarabunIT๙" w:hAnsi="TH SarabunIT๙" w:cs="TH SarabunIT๙"/>
          <w:b/>
          <w:bCs/>
          <w:spacing w:val="1"/>
          <w:sz w:val="40"/>
          <w:szCs w:val="40"/>
          <w:cs/>
          <w:lang w:bidi="th-TH"/>
        </w:rPr>
        <w:t>ลม</w:t>
      </w:r>
      <w:r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งานควบคุ</w:t>
      </w:r>
      <w:r>
        <w:rPr>
          <w:rFonts w:ascii="TH SarabunIT๙" w:eastAsia="TH SarabunIT๙" w:hAnsi="TH SarabunIT๙" w:cs="TH SarabunIT๙"/>
          <w:b/>
          <w:bCs/>
          <w:spacing w:val="1"/>
          <w:sz w:val="40"/>
          <w:szCs w:val="40"/>
          <w:cs/>
          <w:lang w:bidi="th-TH"/>
        </w:rPr>
        <w:t>ม</w:t>
      </w:r>
      <w:r w:rsidR="00593064">
        <w:rPr>
          <w:rFonts w:ascii="TH SarabunIT๙" w:eastAsia="TH SarabunIT๙" w:hAnsi="TH SarabunIT๙" w:cs="TH SarabunIT๙"/>
          <w:b/>
          <w:bCs/>
          <w:sz w:val="40"/>
          <w:szCs w:val="40"/>
          <w:cs/>
          <w:lang w:bidi="th-TH"/>
        </w:rPr>
        <w:t>อาคารบังคับน</w:t>
      </w:r>
      <w:r w:rsidR="00593064">
        <w:rPr>
          <w:rFonts w:ascii="TH SarabunIT๙" w:eastAsia="TH SarabunIT๙" w:hAnsi="TH SarabunIT๙" w:cs="TH SarabunIT๙" w:hint="cs"/>
          <w:b/>
          <w:bCs/>
          <w:sz w:val="40"/>
          <w:szCs w:val="40"/>
          <w:cs/>
          <w:lang w:bidi="th-TH"/>
        </w:rPr>
        <w:t>้ำ</w:t>
      </w:r>
      <w:r>
        <w:rPr>
          <w:rFonts w:ascii="TH SarabunIT๙" w:eastAsia="TH SarabunIT๙" w:hAnsi="TH SarabunIT๙" w:cs="TH SarabunIT๙"/>
          <w:b/>
          <w:spacing w:val="-9"/>
          <w:sz w:val="40"/>
          <w:szCs w:val="40"/>
        </w:rPr>
        <w:t xml:space="preserve"> </w:t>
      </w:r>
      <w:r>
        <w:rPr>
          <w:rFonts w:ascii="TH SarabunIT๙" w:eastAsia="TH SarabunIT๙" w:hAnsi="TH SarabunIT๙" w:cs="TH SarabunIT๙"/>
          <w:b/>
          <w:sz w:val="40"/>
          <w:szCs w:val="40"/>
        </w:rPr>
        <w:t>1</w:t>
      </w:r>
      <w:r>
        <w:rPr>
          <w:rFonts w:ascii="TH SarabunIT๙" w:eastAsia="TH SarabunIT๙" w:hAnsi="TH SarabunIT๙" w:cs="TH SarabunIT๙"/>
          <w:b/>
          <w:spacing w:val="1"/>
          <w:sz w:val="40"/>
          <w:szCs w:val="40"/>
        </w:rPr>
        <w:t>,</w:t>
      </w:r>
      <w:r>
        <w:rPr>
          <w:rFonts w:ascii="TH SarabunIT๙" w:eastAsia="TH SarabunIT๙" w:hAnsi="TH SarabunIT๙" w:cs="TH SarabunIT๙"/>
          <w:b/>
          <w:sz w:val="40"/>
          <w:szCs w:val="40"/>
        </w:rPr>
        <w:t>2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6" w:line="200" w:lineRule="exact"/>
      </w:pPr>
    </w:p>
    <w:p w:rsidR="00774A7E" w:rsidRDefault="000C5676">
      <w:pPr>
        <w:spacing w:before="4" w:line="360" w:lineRule="exact"/>
        <w:ind w:left="7849" w:right="6047"/>
        <w:jc w:val="center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w w:val="99"/>
          <w:position w:val="-2"/>
          <w:sz w:val="32"/>
          <w:szCs w:val="32"/>
          <w:cs/>
          <w:lang w:bidi="th-TH"/>
        </w:rPr>
        <w:t>เริ่ม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10" w:line="200" w:lineRule="exact"/>
      </w:pPr>
    </w:p>
    <w:p w:rsidR="00774A7E" w:rsidRDefault="000C5676">
      <w:pPr>
        <w:spacing w:before="4" w:line="360" w:lineRule="exact"/>
        <w:ind w:left="4576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ป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้</w:t>
      </w:r>
      <w:r>
        <w:rPr>
          <w:rFonts w:ascii="Tahoma" w:eastAsia="Tahoma" w:hAnsi="Tahoma" w:cs="Tahoma"/>
          <w:position w:val="-2"/>
          <w:sz w:val="32"/>
          <w:szCs w:val="32"/>
          <w:lang w:bidi="th-TH"/>
        </w:rPr>
        <w:t>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กั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ก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้</w:t>
      </w:r>
      <w:r>
        <w:rPr>
          <w:rFonts w:ascii="Tahoma" w:eastAsia="Tahoma" w:hAnsi="Tahoma" w:cs="Tahoma"/>
          <w:position w:val="-2"/>
          <w:sz w:val="32"/>
          <w:szCs w:val="32"/>
          <w:lang w:bidi="th-TH"/>
        </w:rPr>
        <w:t>ไ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ข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ป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ั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ญห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า</w:t>
      </w:r>
      <w:r w:rsidR="00593064"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น้ำ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ท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่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ว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ม</w:t>
      </w:r>
      <w:r>
        <w:rPr>
          <w:rFonts w:ascii="Tahoma" w:eastAsia="Tahoma" w:hAnsi="Tahoma" w:cs="Tahoma"/>
          <w:spacing w:val="3"/>
          <w:position w:val="-2"/>
          <w:sz w:val="32"/>
          <w:szCs w:val="32"/>
          <w:cs/>
          <w:lang w:bidi="th-TH"/>
        </w:rPr>
        <w:t>ข</w:t>
      </w:r>
      <w:r w:rsidR="00593064">
        <w:rPr>
          <w:rFonts w:ascii="Tahoma" w:eastAsia="Tahoma" w:hAnsi="Tahoma" w:cs="Tahoma" w:hint="cs"/>
          <w:spacing w:val="3"/>
          <w:position w:val="-2"/>
          <w:sz w:val="32"/>
          <w:szCs w:val="32"/>
          <w:cs/>
          <w:lang w:bidi="th-TH"/>
        </w:rPr>
        <w:t>ั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spacing w:val="2"/>
          <w:position w:val="-2"/>
          <w:sz w:val="32"/>
          <w:szCs w:val="32"/>
          <w:cs/>
          <w:lang w:bidi="th-TH"/>
        </w:rPr>
        <w:t>พ</w:t>
      </w:r>
      <w:r w:rsidR="00593064">
        <w:rPr>
          <w:rFonts w:ascii="Tahoma" w:eastAsia="Tahoma" w:hAnsi="Tahoma" w:cs="Tahoma" w:hint="cs"/>
          <w:spacing w:val="2"/>
          <w:position w:val="-2"/>
          <w:sz w:val="32"/>
          <w:szCs w:val="32"/>
          <w:cs/>
          <w:lang w:bidi="th-TH"/>
        </w:rPr>
        <w:t>ื้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ที่</w:t>
      </w:r>
      <w:r>
        <w:rPr>
          <w:rFonts w:ascii="Tahoma" w:eastAsia="Tahoma" w:hAnsi="Tahoma" w:cs="Tahoma"/>
          <w:spacing w:val="2"/>
          <w:position w:val="-2"/>
          <w:sz w:val="32"/>
          <w:szCs w:val="32"/>
          <w:cs/>
          <w:lang w:bidi="th-TH"/>
        </w:rPr>
        <w:t>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รุ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เทพ</w:t>
      </w:r>
      <w:r>
        <w:rPr>
          <w:rFonts w:ascii="Tahoma" w:eastAsia="Tahoma" w:hAnsi="Tahoma" w:cs="Tahoma"/>
          <w:spacing w:val="3"/>
          <w:position w:val="-2"/>
          <w:sz w:val="32"/>
          <w:szCs w:val="32"/>
          <w:cs/>
          <w:lang w:bidi="th-TH"/>
        </w:rPr>
        <w:t>ม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ห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คร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0C5676">
      <w:pPr>
        <w:spacing w:before="4" w:line="360" w:lineRule="exact"/>
        <w:ind w:left="4801"/>
        <w:rPr>
          <w:rFonts w:ascii="Tahoma" w:eastAsia="Tahoma" w:hAnsi="Tahoma" w:cs="Tahoma" w:hint="cs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ก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ร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ก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้</w:t>
      </w:r>
      <w:r>
        <w:rPr>
          <w:rFonts w:ascii="Tahoma" w:eastAsia="Tahoma" w:hAnsi="Tahoma" w:cs="Tahoma"/>
          <w:position w:val="-2"/>
          <w:sz w:val="32"/>
          <w:szCs w:val="32"/>
          <w:lang w:bidi="th-TH"/>
        </w:rPr>
        <w:t>ไ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ข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ป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ั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ญห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</w:t>
      </w:r>
      <w:r w:rsidR="00593064">
        <w:rPr>
          <w:rFonts w:ascii="Tahoma" w:eastAsia="Tahoma" w:hAnsi="Tahoma" w:cs="Tahoma"/>
          <w:spacing w:val="2"/>
          <w:position w:val="-2"/>
          <w:sz w:val="32"/>
          <w:szCs w:val="32"/>
          <w:cs/>
          <w:lang w:bidi="th-TH"/>
        </w:rPr>
        <w:t>น้ำ</w:t>
      </w:r>
      <w:r w:rsidR="00593064"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ท่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ว</w:t>
      </w:r>
      <w:r w:rsidR="00593064"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มขัง</w:t>
      </w:r>
      <w:r w:rsidR="00593064">
        <w:rPr>
          <w:rFonts w:ascii="Tahoma" w:eastAsia="Tahoma" w:hAnsi="Tahoma" w:cs="Tahoma"/>
          <w:spacing w:val="2"/>
          <w:position w:val="-2"/>
          <w:sz w:val="32"/>
          <w:szCs w:val="32"/>
          <w:cs/>
          <w:lang w:bidi="th-TH"/>
        </w:rPr>
        <w:t>พื้น</w:t>
      </w:r>
      <w:r w:rsidR="00593064"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ที่กรุงเทพมหานคร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0C5676">
      <w:pPr>
        <w:spacing w:before="4" w:line="360" w:lineRule="exact"/>
        <w:ind w:left="3462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ซ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อ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มแซม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เครื่อ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สูบ</w:t>
      </w:r>
      <w:r w:rsidR="00593064">
        <w:rPr>
          <w:rFonts w:ascii="Tahoma" w:eastAsia="Tahoma" w:hAnsi="Tahoma" w:cs="Tahoma" w:hint="cs"/>
          <w:spacing w:val="-1"/>
          <w:position w:val="-2"/>
          <w:sz w:val="32"/>
          <w:szCs w:val="32"/>
          <w:cs/>
          <w:lang w:bidi="th-TH"/>
        </w:rPr>
        <w:t>น้ำ อุปกรณ์ไฟฟ้า</w:t>
      </w:r>
      <w:r>
        <w:rPr>
          <w:rFonts w:ascii="Tahoma" w:eastAsia="Tahoma" w:hAnsi="Tahoma" w:cs="Tahoma"/>
          <w:spacing w:val="87"/>
          <w:position w:val="-2"/>
          <w:sz w:val="32"/>
          <w:szCs w:val="32"/>
        </w:rPr>
        <w:t xml:space="preserve"> 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เครื่อ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จักรกล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ล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ะ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เครื่อ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ท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spacing w:val="2"/>
          <w:position w:val="-2"/>
          <w:sz w:val="32"/>
          <w:szCs w:val="32"/>
          <w:cs/>
          <w:lang w:bidi="th-TH"/>
        </w:rPr>
        <w:t>ร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ง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0C5676">
      <w:pPr>
        <w:spacing w:before="4" w:line="360" w:lineRule="exact"/>
        <w:ind w:left="2865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รักษ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สถ</w:t>
      </w:r>
      <w:r w:rsidR="00593064"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านี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สูบ</w:t>
      </w:r>
      <w:r w:rsidR="00593064">
        <w:rPr>
          <w:rFonts w:ascii="Tahoma" w:eastAsia="Tahoma" w:hAnsi="Tahoma" w:cs="Tahoma" w:hint="cs"/>
          <w:spacing w:val="2"/>
          <w:position w:val="-2"/>
          <w:sz w:val="32"/>
          <w:szCs w:val="32"/>
          <w:cs/>
          <w:lang w:bidi="th-TH"/>
        </w:rPr>
        <w:t>น้ำ</w:t>
      </w:r>
      <w:r>
        <w:rPr>
          <w:rFonts w:ascii="Tahoma" w:eastAsia="Tahoma" w:hAnsi="Tahoma" w:cs="Tahoma"/>
          <w:spacing w:val="86"/>
          <w:position w:val="-2"/>
          <w:sz w:val="32"/>
          <w:szCs w:val="32"/>
        </w:rPr>
        <w:t xml:space="preserve"> 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เครื่อ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สูบ</w:t>
      </w:r>
      <w:r w:rsidR="00593064"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น้ำ</w:t>
      </w:r>
      <w:r w:rsidR="00593064"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 xml:space="preserve">อุปกรณ์ไฟฟ้า 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เครื่อ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จักรกล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ล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ะ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เครื่อ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 w:rsidR="00593064"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ทุ่น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รง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0C5676">
      <w:pPr>
        <w:spacing w:before="4"/>
        <w:ind w:left="4233"/>
        <w:rPr>
          <w:rFonts w:ascii="Tahoma" w:eastAsia="Tahoma" w:hAnsi="Tahoma" w:cs="Tahoma"/>
          <w:sz w:val="32"/>
          <w:szCs w:val="32"/>
        </w:rPr>
        <w:sectPr w:rsidR="00774A7E">
          <w:pgSz w:w="16840" w:h="11920" w:orient="landscape"/>
          <w:pgMar w:top="560" w:right="2420" w:bottom="280" w:left="0" w:header="720" w:footer="720" w:gutter="0"/>
          <w:cols w:space="720"/>
        </w:sectPr>
      </w:pP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ถ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ยเท</w:t>
      </w:r>
      <w:r w:rsidR="00593064"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น้ำ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ใ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น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คู</w:t>
      </w:r>
      <w:r>
        <w:rPr>
          <w:rFonts w:ascii="Tahoma" w:eastAsia="Tahoma" w:hAnsi="Tahoma" w:cs="Tahoma"/>
          <w:spacing w:val="3"/>
          <w:sz w:val="32"/>
          <w:szCs w:val="32"/>
          <w:cs/>
          <w:lang w:bidi="th-TH"/>
        </w:rPr>
        <w:t>ค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ล</w:t>
      </w:r>
      <w:r>
        <w:rPr>
          <w:rFonts w:ascii="Tahoma" w:eastAsia="Tahoma" w:hAnsi="Tahoma" w:cs="Tahoma"/>
          <w:spacing w:val="2"/>
          <w:sz w:val="32"/>
          <w:szCs w:val="32"/>
          <w:cs/>
          <w:lang w:bidi="th-TH"/>
        </w:rPr>
        <w:t>อ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ส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spacing w:val="2"/>
          <w:sz w:val="32"/>
          <w:szCs w:val="32"/>
          <w:cs/>
          <w:lang w:bidi="th-TH"/>
        </w:rPr>
        <w:t>ย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หลัก</w:t>
      </w:r>
      <w:r>
        <w:rPr>
          <w:rFonts w:ascii="Tahoma" w:eastAsia="Tahoma" w:hAnsi="Tahoma" w:cs="Tahoma"/>
          <w:spacing w:val="3"/>
          <w:sz w:val="32"/>
          <w:szCs w:val="32"/>
          <w:cs/>
          <w:lang w:bidi="th-TH"/>
        </w:rPr>
        <w:t>ต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spacing w:val="3"/>
          <w:sz w:val="32"/>
          <w:szCs w:val="32"/>
          <w:cs/>
          <w:lang w:bidi="th-TH"/>
        </w:rPr>
        <w:t>ม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โ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คร</w:t>
      </w:r>
      <w:r>
        <w:rPr>
          <w:rFonts w:ascii="Tahoma" w:eastAsia="Tahoma" w:hAnsi="Tahoma" w:cs="Tahoma"/>
          <w:spacing w:val="1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ก</w:t>
      </w:r>
      <w:r>
        <w:rPr>
          <w:rFonts w:ascii="Tahoma" w:eastAsia="Tahoma" w:hAnsi="Tahoma" w:cs="Tahoma"/>
          <w:spacing w:val="1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รคล</w:t>
      </w:r>
      <w:r>
        <w:rPr>
          <w:rFonts w:ascii="Tahoma" w:eastAsia="Tahoma" w:hAnsi="Tahoma" w:cs="Tahoma"/>
          <w:spacing w:val="2"/>
          <w:sz w:val="32"/>
          <w:szCs w:val="32"/>
          <w:cs/>
          <w:lang w:bidi="th-TH"/>
        </w:rPr>
        <w:t>อ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spacing w:val="3"/>
          <w:sz w:val="32"/>
          <w:szCs w:val="32"/>
          <w:cs/>
          <w:lang w:bidi="th-TH"/>
        </w:rPr>
        <w:t>ส</w:t>
      </w:r>
      <w:r>
        <w:rPr>
          <w:rFonts w:ascii="Tahoma" w:eastAsia="Tahoma" w:hAnsi="Tahoma" w:cs="Tahoma"/>
          <w:spacing w:val="-1"/>
          <w:sz w:val="32"/>
          <w:szCs w:val="32"/>
          <w:cs/>
          <w:lang w:bidi="th-TH"/>
        </w:rPr>
        <w:t>ว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ย</w:t>
      </w:r>
      <w:r w:rsidR="00593064">
        <w:rPr>
          <w:rFonts w:ascii="Tahoma" w:eastAsia="Tahoma" w:hAnsi="Tahoma" w:cs="Tahoma"/>
          <w:spacing w:val="2"/>
          <w:sz w:val="32"/>
          <w:szCs w:val="32"/>
          <w:cs/>
          <w:lang w:bidi="th-TH"/>
        </w:rPr>
        <w:t>น้ำ</w:t>
      </w:r>
      <w:r>
        <w:rPr>
          <w:rFonts w:ascii="Tahoma" w:eastAsia="Tahoma" w:hAnsi="Tahoma" w:cs="Tahoma"/>
          <w:sz w:val="32"/>
          <w:szCs w:val="32"/>
          <w:cs/>
          <w:lang w:bidi="th-TH"/>
        </w:rPr>
        <w:t>ใส</w:t>
      </w:r>
    </w:p>
    <w:p w:rsidR="00774A7E" w:rsidRDefault="00593064">
      <w:pPr>
        <w:spacing w:line="200" w:lineRule="exact"/>
      </w:pPr>
      <w:r>
        <w:lastRenderedPageBreak/>
        <w:pict>
          <v:group id="_x0000_s1026" style="position:absolute;margin-left:.9pt;margin-top:27.8pt;width:811.35pt;height:508.8pt;z-index:-251658240;mso-position-horizontal-relative:page;mso-position-vertical-relative:page" coordorigin="18,556" coordsize="16227,10176">
            <v:shape id="_x0000_s1081" style="position:absolute;left:28;top:576;width:0;height:10147" coordorigin="28,576" coordsize="0,10147" path="m28,576r,10147e" filled="f" strokeweight=".94pt">
              <v:path arrowok="t"/>
            </v:shape>
            <v:shape id="_x0000_s1080" style="position:absolute;left:16228;top:576;width:0;height:10147" coordorigin="16228,576" coordsize="0,10147" path="m16228,576r,10147e" filled="f" strokeweight=".94pt">
              <v:path arrowok="t"/>
            </v:shape>
            <v:shape id="_x0000_s1079" style="position:absolute;left:38;top:980;width:16198;height:0" coordorigin="38,980" coordsize="16198,0" path="m38,980r16198,e" filled="f" strokeweight=".94pt">
              <v:path arrowok="t"/>
            </v:shape>
            <v:shape id="_x0000_s1078" type="#_x0000_t75" style="position:absolute;left:7589;top:1378;width:1080;height:17">
              <v:imagedata r:id="rId7" o:title=""/>
            </v:shape>
            <v:shape id="_x0000_s1077" type="#_x0000_t75" style="position:absolute;left:38;top:2594;width:16178;height:17">
              <v:imagedata r:id="rId6" o:title=""/>
            </v:shape>
            <v:shape id="_x0000_s1076" type="#_x0000_t75" style="position:absolute;left:38;top:4217;width:16178;height:17">
              <v:imagedata r:id="rId6" o:title=""/>
            </v:shape>
            <v:shape id="_x0000_s1075" type="#_x0000_t75" style="position:absolute;left:38;top:5839;width:16178;height:17">
              <v:imagedata r:id="rId5" o:title=""/>
            </v:shape>
            <v:shape id="_x0000_s1074" type="#_x0000_t75" style="position:absolute;left:38;top:7462;width:16178;height:17">
              <v:imagedata r:id="rId8" o:title=""/>
            </v:shape>
            <v:shape id="_x0000_s1073" style="position:absolute;left:38;top:9095;width:16178;height:0" coordorigin="38,9095" coordsize="16178,0" path="m38,9095r16179,e" filled="f" strokeweight=".22pt">
              <v:path arrowok="t"/>
            </v:shape>
            <v:shape id="_x0000_s1072" style="position:absolute;left:38;top:10715;width:16198;height:0" coordorigin="38,10715" coordsize="16198,0" path="m38,10715r16198,e" filled="f" strokeweight=".94pt">
              <v:path arrowok="t"/>
            </v:shape>
            <v:shape id="_x0000_s1071" style="position:absolute;left:2172;top:1370;width:11890;height:828" coordorigin="2172,1370" coordsize="11890,828" path="m2172,2177r,12l2179,2198r11863,l2210,2177r,-768l14042,1409r12,789l14062,2189r,-811l14054,1370r-12,l14023,1390r-11813,l2191,1409r,749l2191,1370r-12,l2172,1378r,799xe" fillcolor="black" stroked="f">
              <v:path arrowok="t"/>
            </v:shape>
            <v:shape id="_x0000_s1070" style="position:absolute;left:2172;top:1370;width:11890;height:828" coordorigin="2172,1370" coordsize="11890,828" path="m14042,2158r-19,19l14042,2198r12,l14042,1409r,749xe" fillcolor="black" stroked="f">
              <v:path arrowok="t"/>
            </v:shape>
            <v:shape id="_x0000_s1069" style="position:absolute;left:2172;top:1370;width:11890;height:828" coordorigin="2172,1370" coordsize="11890,828" path="m14042,1409r-19,l14023,2158r-11813,l2210,2177r11832,21l14023,2177r19,-19l14042,1409xe" fillcolor="black" stroked="f">
              <v:path arrowok="t"/>
            </v:shape>
            <v:shape id="_x0000_s1068" style="position:absolute;left:2172;top:1370;width:11890;height:828" coordorigin="2172,1370" coordsize="11890,828" path="m2191,2158r,-749l2210,1390r11813,l14042,1370r-11851,l2191,2158xe" fillcolor="black" stroked="f">
              <v:path arrowok="t"/>
            </v:shape>
            <v:shape id="_x0000_s1067" style="position:absolute;left:2191;top:1540;width:11849;height:0" coordorigin="2191,1540" coordsize="11849,0" path="m2191,1540r11849,e" filled="f" strokeweight="1.9pt">
              <v:path arrowok="t"/>
            </v:shape>
            <v:shape id="_x0000_s1066" style="position:absolute;left:2172;top:2993;width:11890;height:828" coordorigin="2172,2993" coordsize="11890,828" path="m2172,3799r,12l2179,3821r11863,l2210,3799r,-768l14042,3031r12,790l14062,3811r,-811l14054,2993r-12,l14023,3012r-11813,l2191,3031r,749l2191,2993r-12,l2172,3000r,799xe" fillcolor="black" stroked="f">
              <v:path arrowok="t"/>
            </v:shape>
            <v:shape id="_x0000_s1065" style="position:absolute;left:2172;top:2993;width:11890;height:828" coordorigin="2172,2993" coordsize="11890,828" path="m14042,3780r-19,19l14042,3821r12,l14042,3031r,749xe" fillcolor="black" stroked="f">
              <v:path arrowok="t"/>
            </v:shape>
            <v:shape id="_x0000_s1064" style="position:absolute;left:2172;top:2993;width:11890;height:828" coordorigin="2172,2993" coordsize="11890,828" path="m14042,3031r-19,l14023,3780r-11813,l2210,3799r11832,22l14023,3799r19,-19l14042,3031xe" fillcolor="black" stroked="f">
              <v:path arrowok="t"/>
            </v:shape>
            <v:shape id="_x0000_s1063" style="position:absolute;left:2172;top:2993;width:11890;height:828" coordorigin="2172,2993" coordsize="11890,828" path="m2191,3780r,-749l2210,3012r11813,l14042,2993r-11851,l2191,3780xe" fillcolor="black" stroked="f">
              <v:path arrowok="t"/>
            </v:shape>
            <v:shape id="_x0000_s1062" style="position:absolute;left:2191;top:3162;width:11849;height:0" coordorigin="2191,3162" coordsize="11849,0" path="m2191,3162r11849,e" filled="f" strokeweight="1.9pt">
              <v:path arrowok="t"/>
            </v:shape>
            <v:shape id="_x0000_s1061" style="position:absolute;left:8038;top:2177;width:156;height:835" coordorigin="8038,2177" coordsize="156,835" path="m8124,2998r70,-118l8124,2993r-14,l8110,2998r7,14l8194,2880r-70,118xe" fillcolor="black" stroked="f">
              <v:path arrowok="t"/>
            </v:shape>
            <v:shape id="_x0000_s1060" style="position:absolute;left:8038;top:2177;width:156;height:835" coordorigin="8038,2177" coordsize="156,835" path="m8182,2870r-3,3l8124,2968r-7,12l8110,2968r-56,-95l8052,2870r-5,-2l8042,2870r-2,3l8038,2878r2,2l8117,3012r-7,-14l8110,2993r14,l8194,2880r2,-2l8194,2873r-3,-3l8186,2868r-4,2xe" fillcolor="black" stroked="f">
              <v:path arrowok="t"/>
            </v:shape>
            <v:shape id="_x0000_s1059" style="position:absolute;left:8038;top:2177;width:156;height:835" coordorigin="8038,2177" coordsize="156,835" path="m8117,2980r7,-12l8124,2177r-14,l8110,2968r7,12xe" fillcolor="black" stroked="f">
              <v:path arrowok="t"/>
            </v:shape>
            <v:shape id="_x0000_s1058" style="position:absolute;left:2172;top:4615;width:11890;height:828" coordorigin="2172,4615" coordsize="11890,828" path="m2172,5422r,12l2179,5443r11863,l2210,5422r,-768l14042,4654r12,789l14062,5434r,-812l14054,4615r-12,l14023,4634r-11813,l2191,4654r,748l2191,4615r-12,l2172,4622r,800xe" fillcolor="black" stroked="f">
              <v:path arrowok="t"/>
            </v:shape>
            <v:shape id="_x0000_s1057" style="position:absolute;left:2172;top:4615;width:11890;height:828" coordorigin="2172,4615" coordsize="11890,828" path="m14042,5402r-19,20l14042,5443r12,l14042,4654r,748xe" fillcolor="black" stroked="f">
              <v:path arrowok="t"/>
            </v:shape>
            <v:shape id="_x0000_s1056" style="position:absolute;left:2172;top:4615;width:11890;height:828" coordorigin="2172,4615" coordsize="11890,828" path="m14042,4654r-19,l14023,5402r-11813,l2210,5422r11832,21l14023,5422r19,-20l14042,4654xe" fillcolor="black" stroked="f">
              <v:path arrowok="t"/>
            </v:shape>
            <v:shape id="_x0000_s1055" style="position:absolute;left:2172;top:4615;width:11890;height:828" coordorigin="2172,4615" coordsize="11890,828" path="m2191,5402r,-748l2210,4634r11813,l14042,4615r-11851,l2191,5402xe" fillcolor="black" stroked="f">
              <v:path arrowok="t"/>
            </v:shape>
            <v:shape id="_x0000_s1054" style="position:absolute;left:2191;top:4784;width:11849;height:0" coordorigin="2191,4784" coordsize="11849,0" path="m2191,4784r11849,e" filled="f" strokeweight="1.9pt">
              <v:path arrowok="t"/>
            </v:shape>
            <v:shape id="_x0000_s1053" style="position:absolute;left:8038;top:3799;width:156;height:835" coordorigin="8038,3799" coordsize="156,835" path="m8124,4620r70,-118l8124,4615r-14,l8110,4620r7,14l8194,4502r-70,118xe" fillcolor="black" stroked="f">
              <v:path arrowok="t"/>
            </v:shape>
            <v:shape id="_x0000_s1052" style="position:absolute;left:8038;top:3799;width:156;height:835" coordorigin="8038,3799" coordsize="156,835" path="m8182,4493r-3,2l8124,4590r-7,13l8110,4590r-56,-95l8052,4493r-5,-3l8042,4493r-2,2l8038,4500r2,2l8117,4634r-7,-14l8110,4615r14,l8194,4502r2,-2l8194,4495r-3,-2l8186,4490r-4,3xe" fillcolor="black" stroked="f">
              <v:path arrowok="t"/>
            </v:shape>
            <v:shape id="_x0000_s1051" style="position:absolute;left:8038;top:3799;width:156;height:835" coordorigin="8038,3799" coordsize="156,835" path="m8117,4603r7,-13l8124,3799r-14,l8110,4590r7,13xe" fillcolor="black" stroked="f">
              <v:path arrowok="t"/>
            </v:shape>
            <v:shape id="_x0000_s1050" style="position:absolute;left:2172;top:6238;width:11890;height:828" coordorigin="2172,6238" coordsize="11890,828" path="m2172,7044r,12l2179,7066r11863,l2210,7044r,-768l14042,6276r12,790l14062,7056r,-811l14054,6238r-12,l14023,6257r-11813,l2191,6276r,749l2191,6238r-12,l2172,6245r,799xe" fillcolor="black" stroked="f">
              <v:path arrowok="t"/>
            </v:shape>
            <v:shape id="_x0000_s1049" style="position:absolute;left:2172;top:6238;width:11890;height:828" coordorigin="2172,6238" coordsize="11890,828" path="m14042,7025r-19,19l14042,7066r12,l14042,6276r,749xe" fillcolor="black" stroked="f">
              <v:path arrowok="t"/>
            </v:shape>
            <v:shape id="_x0000_s1048" style="position:absolute;left:2172;top:6238;width:11890;height:828" coordorigin="2172,6238" coordsize="11890,828" path="m14042,6276r-19,l14023,7025r-11813,l2210,7044r11832,22l14023,7044r19,-19l14042,6276xe" fillcolor="black" stroked="f">
              <v:path arrowok="t"/>
            </v:shape>
            <v:shape id="_x0000_s1047" style="position:absolute;left:2172;top:6238;width:11890;height:828" coordorigin="2172,6238" coordsize="11890,828" path="m2191,7025r,-749l2210,6257r11813,l14042,6238r-11851,l2191,7025xe" fillcolor="black" stroked="f">
              <v:path arrowok="t"/>
            </v:shape>
            <v:shape id="_x0000_s1046" style="position:absolute;left:2191;top:6407;width:11849;height:0" coordorigin="2191,6407" coordsize="11849,0" path="m2191,6407r11849,e" filled="f" strokeweight="1.9pt">
              <v:path arrowok="t"/>
            </v:shape>
            <v:shape id="_x0000_s1045" style="position:absolute;left:2172;top:7860;width:11890;height:828" coordorigin="2172,7860" coordsize="11890,828" path="m2172,8666r,12l2179,8688r11863,l2210,8666r,-768l14042,7898r12,790l14062,8678r,-811l14054,7860r-12,l14023,7879r-11813,l2191,7898r,749l2191,7860r-12,l2172,7867r,799xe" fillcolor="black" stroked="f">
              <v:path arrowok="t"/>
            </v:shape>
            <v:shape id="_x0000_s1044" style="position:absolute;left:2172;top:7860;width:11890;height:828" coordorigin="2172,7860" coordsize="11890,828" path="m14042,8647r-19,19l14042,8688r12,l14042,7898r,749xe" fillcolor="black" stroked="f">
              <v:path arrowok="t"/>
            </v:shape>
            <v:shape id="_x0000_s1043" style="position:absolute;left:2172;top:7860;width:11890;height:828" coordorigin="2172,7860" coordsize="11890,828" path="m14042,7898r-19,l14023,8647r-11813,l2210,8666r11832,22l14023,8666r19,-19l14042,7898xe" fillcolor="black" stroked="f">
              <v:path arrowok="t"/>
            </v:shape>
            <v:shape id="_x0000_s1042" style="position:absolute;left:2172;top:7860;width:11890;height:828" coordorigin="2172,7860" coordsize="11890,828" path="m2191,8647r,-749l2210,7879r11813,l14042,7860r-11851,l2191,8647xe" fillcolor="black" stroked="f">
              <v:path arrowok="t"/>
            </v:shape>
            <v:shape id="_x0000_s1041" style="position:absolute;left:2191;top:8029;width:11849;height:0" coordorigin="2191,8029" coordsize="11849,0" path="m2191,8029r11849,e" filled="f" strokeweight="1.9pt">
              <v:path arrowok="t"/>
            </v:shape>
            <v:shape id="_x0000_s1040" style="position:absolute;left:8038;top:7044;width:156;height:835" coordorigin="8038,7044" coordsize="156,835" path="m8124,7865r70,-118l8124,7860r-14,l8110,7865r7,14l8194,7747r-70,118xe" fillcolor="black" stroked="f">
              <v:path arrowok="t"/>
            </v:shape>
            <v:shape id="_x0000_s1039" style="position:absolute;left:8038;top:7044;width:156;height:835" coordorigin="8038,7044" coordsize="156,835" path="m8182,7738r-3,2l8124,7835r-7,13l8110,7835r-56,-95l8052,7738r-5,-3l8042,7738r-2,2l8038,7745r2,2l8117,7879r-7,-14l8110,7860r14,l8194,7747r2,-2l8194,7740r-3,-2l8186,7735r-4,3xe" fillcolor="black" stroked="f">
              <v:path arrowok="t"/>
            </v:shape>
            <v:shape id="_x0000_s1038" style="position:absolute;left:8038;top:7044;width:156;height:835" coordorigin="8038,7044" coordsize="156,835" path="m8117,7848r7,-13l8124,7044r-14,l8110,7835r7,13xe" fillcolor="black" stroked="f">
              <v:path arrowok="t"/>
            </v:shape>
            <v:shape id="_x0000_s1037" style="position:absolute;left:8028;top:5417;width:156;height:835" coordorigin="8028,5417" coordsize="156,835" path="m8112,6235r-12,l8098,6238r-65,-128l8028,6113r,5l8030,6122r75,130l8113,6238r-1,-3xe" fillcolor="black" stroked="f">
              <v:path arrowok="t"/>
            </v:shape>
            <v:shape id="_x0000_s1036" style="position:absolute;left:8028;top:5417;width:156;height:835" coordorigin="8028,5417" coordsize="156,835" path="m8114,6238r,-2l8182,6122r2,-4l8184,6113r-5,-3l8172,6110r-2,5l8114,6210r-8,15l8098,6210r-56,-95l8040,6110r-7,l8098,6238r2,-3l8112,6235r1,3l8114,6238xe" fillcolor="black" stroked="f">
              <v:path arrowok="t"/>
            </v:shape>
            <v:shape id="_x0000_s1035" style="position:absolute;left:8028;top:5417;width:156;height:835" coordorigin="8028,5417" coordsize="156,835" path="m8106,6225r8,-15l8114,5417r-16,l8098,6210r8,15xe" fillcolor="black" stroked="f">
              <v:path arrowok="t"/>
            </v:shape>
            <v:shape id="_x0000_s1034" style="position:absolute;left:8038;top:-257;width:156;height:1646" coordorigin="8038,-257" coordsize="156,1646" path="m8194,1258r-70,112l8110,1370r,5l8117,1390r77,-132xe" fillcolor="black" stroked="f">
              <v:path arrowok="t"/>
            </v:shape>
            <v:shape id="_x0000_s1033" style="position:absolute;left:8038;top:-257;width:156;height:1646" coordorigin="8038,-257" coordsize="156,1646" path="m8110,1375r,-5l8124,1370r70,-112l8196,1255r-2,-5l8191,1248r-5,-2l8182,1248r-3,2l8124,1346r-7,12l8110,1346r-56,-96l8052,1248r-5,-2l8042,1248r-2,2l8038,1255r2,3l8117,1390r-7,-15xe" fillcolor="black" stroked="f">
              <v:path arrowok="t"/>
            </v:shape>
            <v:shape id="_x0000_s1032" style="position:absolute;left:8038;top:-257;width:156;height:1646" coordorigin="8038,-257" coordsize="156,1646" path="m8124,1346r,-780l8110,566r,780l8117,1358r7,-12xe" fillcolor="black" stroked="f">
              <v:path arrowok="t"/>
            </v:shape>
            <v:shape id="_x0000_s1031" style="position:absolute;left:7243;top:9509;width:1738;height:1013" coordorigin="7243,9509" coordsize="1738,1013" path="m7447,10342r27,16l7502,10378r32,14l7565,10409r31,14l7630,10438r36,12l7702,10462r38,12l7778,10483r39,7l7858,10500r40,5l7939,10512r43,5l8023,10519r46,3l8158,10522r43,-3l8244,10517r41,-5l8328,10505r41,-5l8407,10490r41,-7l8486,10474r36,-12l8558,10450r36,-12l8628,10423r34,-14l8693,10392r29,-17l8750,10358r29,-16l8803,10322r27,-21l8851,10282r22,-22l8892,10238r19,-21l8926,10193r14,-24l8952,10145r10,-27l8971,10094r5,-26l8978,10042r3,-27l8978,9986r-2,-26l8969,9936r-7,-26l8952,9886r-12,-27l8926,9838r-17,-24l8892,9792r-19,-22l8851,9749r-24,-22l8803,9708r-26,-19l8750,9672r-28,-19l8690,9638r-31,-16l8628,9607r-34,-14l8558,9581r-36,-12l8484,9557r-38,-10l8407,9538r-41,-8l8326,9523r-41,-5l8242,9514r-44,-3l8155,9509r-89,l8023,9511r-43,3l7939,9518r-43,5l7855,9530r-38,10l7776,9547r-38,10l7702,9569r-36,12l7630,9593r-34,14l7562,9622r-31,16l7502,9655r-28,17l7445,9689r-27,19l7394,9727r-21,22l7351,9770r-19,22l7313,9814r-15,24l7284,9862r-12,24l7262,9912r-9,24l7248,9962r-2,27l7243,10015r3,29l7248,10068r7,26l7262,10121r10,24l7284,10169r,-178l7286,9967r8,-21l7301,9924r7,-24l7320,9878r12,-19l7346,9838r17,-22l7380,9797r22,-19l7421,9758r24,-19l7469,9722r26,-16l7522,9689r28,-17l7582,9658r31,-15l7644,9631r36,-14l7714,9607r36,-12l7786,9586r38,-8l7862,9571r41,-7l7944,9559r41,-5l8026,9552r43,-2l8155,9550r43,2l8239,9554r41,5l8321,9564r41,7l8400,9578r38,8l8474,9595r36,12l8546,9619r34,12l8611,9643r31,15l8674,9672r28,17l8729,9706r26,16l8779,9739r24,19l8825,9778r19,19l8861,9818r17,20l8892,9859r12,22l8916,9902r10,22l8930,9948r8,22l8940,9994r,45l8935,10063r-5,22l8923,10106r-7,22l8904,10152r-12,19l8878,10193r-17,21l8844,10234r-22,19l8803,10272r-24,19l8755,10308r-26,17l8702,10342r-28,16l8642,10373r-31,14l8578,10399r-34,12l8510,10423r-36,12l8438,10445r-38,7l8362,10459r-41,7l8280,10471r-41,5l8198,10478r-43,3l8069,10481r-43,-3l7985,10476r-41,-5l7903,10466r-41,-7l7824,10452r-38,-7l7750,10435r-36,-12l7678,10411r-34,-12l7613,10387r-31,-14l7550,10358r-28,-16l7495,10325r-26,-17l7445,10289r-24,-17l7399,10253r-19,-19l7363,10212r-17,-19l7332,10171r-14,-21l7308,10128r-10,-22l7315,10217r17,21l7351,10260r22,22l7397,10303r24,19l7447,10342xe" fillcolor="black" stroked="f">
              <v:path arrowok="t"/>
            </v:shape>
            <v:shape id="_x0000_s1030" style="position:absolute;left:7243;top:9509;width:1738;height:1013" coordorigin="7243,9509" coordsize="1738,1013" path="m7298,10193r17,24l7298,10106r-7,-24l7286,10061r-2,-24l7284,10169r14,24xe" fillcolor="black" stroked="f">
              <v:path arrowok="t"/>
            </v:shape>
            <v:shape id="_x0000_s1029" style="position:absolute;left:8035;top:8666;width:156;height:862" coordorigin="8035,8666" coordsize="156,862" path="m8105,9486r-55,-97l8105,9514r14,l8112,9528r77,-130l8191,9394r,-3l8186,9389r-2,-3l8179,9386r-2,5l8119,9487r5,-821l8110,8666r2,833l8119,9511r-14,l8105,9486xe" fillcolor="black" stroked="f">
              <v:path arrowok="t"/>
            </v:shape>
            <v:shape id="_x0000_s1028" style="position:absolute;left:8035;top:8666;width:156;height:862" coordorigin="8035,8666" coordsize="156,862" path="m8105,9511r14,l8112,9499r-2,-833l8105,9486r,25xe" fillcolor="black" stroked="f">
              <v:path arrowok="t"/>
            </v:shape>
            <v:shape id="_x0000_s1027" style="position:absolute;left:8035;top:8666;width:156;height:862" coordorigin="8035,8666" coordsize="156,862" path="m8105,9514r-55,-125l8047,9386r-5,-2l8040,9386r-5,3l8035,9394r3,4l8112,9528r7,-14l8105,9514xe" fillcolor="black" stroked="f">
              <v:path arrowok="t"/>
            </v:shape>
            <w10:wrap anchorx="page" anchory="page"/>
          </v:group>
        </w:pict>
      </w:r>
    </w:p>
    <w:p w:rsidR="00774A7E" w:rsidRDefault="00774A7E">
      <w:pPr>
        <w:spacing w:line="200" w:lineRule="exact"/>
      </w:pPr>
    </w:p>
    <w:p w:rsidR="00774A7E" w:rsidRDefault="00774A7E">
      <w:pPr>
        <w:spacing w:before="7" w:line="220" w:lineRule="exact"/>
        <w:rPr>
          <w:sz w:val="22"/>
          <w:szCs w:val="22"/>
        </w:rPr>
      </w:pPr>
    </w:p>
    <w:p w:rsidR="00774A7E" w:rsidRDefault="000C5676">
      <w:pPr>
        <w:spacing w:before="4" w:line="360" w:lineRule="exact"/>
        <w:ind w:left="1486"/>
        <w:rPr>
          <w:rFonts w:ascii="Tahoma" w:eastAsia="Tahoma" w:hAnsi="Tahoma" w:cs="Tahoma" w:hint="cs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บริห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รบึ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รับ</w:t>
      </w:r>
      <w:r w:rsidR="00593064">
        <w:rPr>
          <w:rFonts w:ascii="Tahoma" w:eastAsia="Tahoma" w:hAnsi="Tahoma" w:cs="Tahoma" w:hint="cs"/>
          <w:spacing w:val="-1"/>
          <w:position w:val="-2"/>
          <w:sz w:val="32"/>
          <w:szCs w:val="32"/>
          <w:cs/>
          <w:lang w:bidi="th-TH"/>
        </w:rPr>
        <w:t>น้ำตามโครงการแก้มลิง</w:t>
      </w:r>
      <w:r>
        <w:rPr>
          <w:rFonts w:ascii="Tahoma" w:eastAsia="Tahoma" w:hAnsi="Tahoma" w:cs="Tahoma"/>
          <w:spacing w:val="63"/>
          <w:position w:val="-2"/>
          <w:sz w:val="32"/>
          <w:szCs w:val="32"/>
        </w:rPr>
        <w:t xml:space="preserve"> 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เพื่อป</w:t>
      </w:r>
      <w:r w:rsidR="00593064">
        <w:rPr>
          <w:rFonts w:ascii="Tahoma" w:eastAsia="Tahoma" w:hAnsi="Tahoma" w:cs="Tahoma" w:hint="cs"/>
          <w:position w:val="-2"/>
          <w:sz w:val="32"/>
          <w:szCs w:val="32"/>
          <w:cs/>
          <w:lang w:bidi="th-TH"/>
        </w:rPr>
        <w:t>้</w:t>
      </w:r>
      <w:r>
        <w:rPr>
          <w:rFonts w:ascii="Tahoma" w:eastAsia="Tahoma" w:hAnsi="Tahoma" w:cs="Tahoma"/>
          <w:position w:val="-2"/>
          <w:sz w:val="32"/>
          <w:szCs w:val="32"/>
          <w:lang w:bidi="th-TH"/>
        </w:rPr>
        <w:t>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กั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ปญห</w:t>
      </w:r>
      <w:r w:rsidR="00593064"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าน้ำท่วม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0C5676">
      <w:pPr>
        <w:spacing w:before="4" w:line="360" w:lineRule="exact"/>
        <w:ind w:left="3385"/>
        <w:rPr>
          <w:rFonts w:ascii="Tahoma" w:eastAsia="Tahoma" w:hAnsi="Tahoma" w:cs="Tahoma" w:hint="cs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จัดตั้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แ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ล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ะข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อ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บปร</w:t>
      </w:r>
      <w:r>
        <w:rPr>
          <w:rFonts w:ascii="Tahoma" w:eastAsia="Tahoma" w:hAnsi="Tahoma" w:cs="Tahoma"/>
          <w:spacing w:val="1"/>
          <w:position w:val="-2"/>
          <w:sz w:val="32"/>
          <w:szCs w:val="32"/>
          <w:cs/>
          <w:lang w:bidi="th-TH"/>
        </w:rPr>
        <w:t>ะม</w:t>
      </w: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าณ</w:t>
      </w:r>
      <w:r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ปร</w:t>
      </w:r>
      <w:r w:rsidR="00593064">
        <w:rPr>
          <w:rFonts w:ascii="Tahoma" w:eastAsia="Tahoma" w:hAnsi="Tahoma" w:cs="Tahoma"/>
          <w:position w:val="-2"/>
          <w:sz w:val="32"/>
          <w:szCs w:val="32"/>
          <w:cs/>
          <w:lang w:bidi="th-TH"/>
        </w:rPr>
        <w:t>ะจำปี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593064">
      <w:pPr>
        <w:spacing w:before="4" w:line="360" w:lineRule="exact"/>
        <w:ind w:left="3957" w:right="4568"/>
        <w:jc w:val="center"/>
        <w:rPr>
          <w:rFonts w:ascii="Tahoma" w:eastAsia="Tahoma" w:hAnsi="Tahoma" w:cs="Tahoma" w:hint="cs"/>
          <w:sz w:val="32"/>
          <w:szCs w:val="32"/>
          <w:lang w:bidi="th-TH"/>
        </w:rPr>
      </w:pPr>
      <w:r>
        <w:rPr>
          <w:rFonts w:ascii="Tahoma" w:eastAsia="Tahoma" w:hAnsi="Tahoma" w:cs="Tahoma"/>
          <w:spacing w:val="-1"/>
          <w:w w:val="99"/>
          <w:position w:val="-2"/>
          <w:sz w:val="32"/>
          <w:szCs w:val="32"/>
          <w:cs/>
          <w:lang w:bidi="th-TH"/>
        </w:rPr>
        <w:t>งานป้องกันน้ำเค็มในพื้นที่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3" w:line="240" w:lineRule="exact"/>
        <w:rPr>
          <w:sz w:val="24"/>
          <w:szCs w:val="24"/>
        </w:rPr>
      </w:pPr>
    </w:p>
    <w:p w:rsidR="00774A7E" w:rsidRDefault="00593064">
      <w:pPr>
        <w:spacing w:before="4" w:line="360" w:lineRule="exact"/>
        <w:ind w:left="2456"/>
        <w:rPr>
          <w:rFonts w:ascii="Tahoma" w:eastAsia="Tahoma" w:hAnsi="Tahoma" w:cs="Tahoma" w:hint="cs"/>
          <w:sz w:val="32"/>
          <w:szCs w:val="32"/>
        </w:rPr>
      </w:pPr>
      <w:r>
        <w:rPr>
          <w:rFonts w:ascii="Tahoma" w:eastAsia="Tahoma" w:hAnsi="Tahoma" w:cs="Tahoma"/>
          <w:spacing w:val="-1"/>
          <w:position w:val="-2"/>
          <w:sz w:val="32"/>
          <w:szCs w:val="32"/>
          <w:cs/>
          <w:lang w:bidi="th-TH"/>
        </w:rPr>
        <w:t>งานการแก้ไขปัญหาเรื่องร้องทุกข์และเรื่องร้องเรียน</w:t>
      </w: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5" w:line="280" w:lineRule="exact"/>
        <w:rPr>
          <w:sz w:val="28"/>
          <w:szCs w:val="28"/>
        </w:rPr>
      </w:pPr>
    </w:p>
    <w:p w:rsidR="00774A7E" w:rsidRDefault="00593064">
      <w:pPr>
        <w:spacing w:before="12" w:line="320" w:lineRule="exact"/>
        <w:ind w:left="262"/>
        <w:rPr>
          <w:rFonts w:ascii="Tahoma" w:eastAsia="Tahoma" w:hAnsi="Tahoma" w:cs="Tahoma" w:hint="cs"/>
          <w:sz w:val="28"/>
          <w:szCs w:val="28"/>
          <w:lang w:bidi="th-TH"/>
        </w:rPr>
      </w:pPr>
      <w:r>
        <w:rPr>
          <w:rFonts w:ascii="Tahoma" w:eastAsia="Tahoma" w:hAnsi="Tahoma" w:cs="Tahoma" w:hint="cs"/>
          <w:sz w:val="28"/>
          <w:szCs w:val="28"/>
          <w:cs/>
          <w:lang w:bidi="th-TH"/>
        </w:rPr>
        <w:t>งานการปฏิบัติงานร่วมกับหน่วยงานต่างๆเพื่อป้องกันแก้ไขปัญหาน้ำท่วมขังพื้นที่กรุงเทพมหานคร</w:t>
      </w:r>
      <w:bookmarkStart w:id="0" w:name="_GoBack"/>
      <w:bookmarkEnd w:id="0"/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line="200" w:lineRule="exact"/>
      </w:pPr>
    </w:p>
    <w:p w:rsidR="00774A7E" w:rsidRDefault="00774A7E">
      <w:pPr>
        <w:spacing w:before="10" w:line="220" w:lineRule="exact"/>
        <w:rPr>
          <w:sz w:val="22"/>
          <w:szCs w:val="22"/>
        </w:rPr>
      </w:pPr>
    </w:p>
    <w:p w:rsidR="00774A7E" w:rsidRDefault="000C5676">
      <w:pPr>
        <w:spacing w:before="4"/>
        <w:ind w:left="5457" w:right="6075"/>
        <w:jc w:val="center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w w:val="99"/>
          <w:sz w:val="32"/>
          <w:szCs w:val="32"/>
          <w:cs/>
          <w:lang w:bidi="th-TH"/>
        </w:rPr>
        <w:t>จบ</w:t>
      </w:r>
    </w:p>
    <w:sectPr w:rsidR="00774A7E">
      <w:pgSz w:w="16840" w:h="11920" w:orient="landscape"/>
      <w:pgMar w:top="108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E14CA"/>
    <w:multiLevelType w:val="multilevel"/>
    <w:tmpl w:val="68CCCAA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7E"/>
    <w:rsid w:val="000C5676"/>
    <w:rsid w:val="00593064"/>
    <w:rsid w:val="0077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5"/>
    <o:shapelayout v:ext="edit">
      <o:idmap v:ext="edit" data="1"/>
    </o:shapelayout>
  </w:shapeDefaults>
  <w:decimalSymbol w:val="."/>
  <w:listSeparator w:val=","/>
  <w15:docId w15:val="{7ED06CC0-66B7-4592-9299-B3070087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0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cp:lastPrinted>2018-07-03T04:11:00Z</cp:lastPrinted>
  <dcterms:created xsi:type="dcterms:W3CDTF">2018-07-03T02:37:00Z</dcterms:created>
  <dcterms:modified xsi:type="dcterms:W3CDTF">2018-07-03T04:16:00Z</dcterms:modified>
</cp:coreProperties>
</file>